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52262C" w14:textId="34B9A4E0"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 1 DO S</w:t>
      </w:r>
      <w:r w:rsidR="009A4EA9" w:rsidRPr="00156D62">
        <w:rPr>
          <w:rFonts w:cstheme="minorHAnsi"/>
          <w:color w:val="000000" w:themeColor="text1"/>
          <w:sz w:val="20"/>
          <w:szCs w:val="20"/>
        </w:rPr>
        <w:t xml:space="preserve">WZ – </w:t>
      </w:r>
      <w:bookmarkEnd w:id="0"/>
      <w:bookmarkEnd w:id="1"/>
      <w:r w:rsidR="000E65CD">
        <w:rPr>
          <w:rFonts w:cstheme="minorHAnsi"/>
          <w:color w:val="000000" w:themeColor="text1"/>
          <w:sz w:val="20"/>
          <w:szCs w:val="20"/>
        </w:rPr>
        <w:t xml:space="preserve">SZCZEGÓŁOWY </w:t>
      </w:r>
      <w:r w:rsidR="00C20CEF" w:rsidRPr="00156D62">
        <w:rPr>
          <w:rFonts w:cstheme="minorHAnsi"/>
          <w:color w:val="000000" w:themeColor="text1"/>
          <w:sz w:val="20"/>
          <w:szCs w:val="20"/>
        </w:rPr>
        <w:t>OPIS PRZEDMIOTU ZAKUPU</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3ACF4C0"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052262D" w14:textId="5208689B" w:rsidR="009A4EA9"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Określenie przedmiotu zakupu</w:t>
      </w:r>
    </w:p>
    <w:p w14:paraId="27A1EA76" w14:textId="3FE44AF1" w:rsidR="00A473BE" w:rsidRDefault="00F878D3" w:rsidP="00A473BE">
      <w:pPr>
        <w:pStyle w:val="Akapitzlist"/>
        <w:spacing w:before="120" w:line="276" w:lineRule="auto"/>
        <w:ind w:left="284"/>
        <w:outlineLvl w:val="0"/>
        <w:rPr>
          <w:rFonts w:asciiTheme="minorHAnsi" w:hAnsiTheme="minorHAnsi" w:cstheme="minorHAnsi"/>
          <w:sz w:val="20"/>
        </w:rPr>
      </w:pPr>
      <w:r w:rsidRPr="00F878D3">
        <w:rPr>
          <w:rFonts w:asciiTheme="minorHAnsi" w:hAnsiTheme="minorHAnsi" w:cstheme="minorHAnsi"/>
          <w:b/>
          <w:sz w:val="20"/>
        </w:rPr>
        <w:t xml:space="preserve">Sukcesywna dostawa </w:t>
      </w:r>
      <w:r w:rsidR="00A1776A">
        <w:rPr>
          <w:rFonts w:asciiTheme="minorHAnsi" w:hAnsiTheme="minorHAnsi" w:cstheme="minorHAnsi"/>
          <w:b/>
          <w:sz w:val="20"/>
        </w:rPr>
        <w:t>asortymentu kablowego dla PGE Dystrybucja S.A. Oddział Łódź</w:t>
      </w:r>
      <w:r w:rsidR="00820C96" w:rsidRPr="00820C96">
        <w:rPr>
          <w:rFonts w:asciiTheme="minorHAnsi" w:hAnsiTheme="minorHAnsi" w:cstheme="minorHAnsi"/>
          <w:sz w:val="20"/>
        </w:rPr>
        <w:t>.</w:t>
      </w:r>
      <w:r w:rsidR="001E1EA2" w:rsidRPr="001E1EA2">
        <w:rPr>
          <w:rFonts w:asciiTheme="minorHAnsi" w:hAnsiTheme="minorHAnsi" w:cstheme="minorHAnsi"/>
          <w:sz w:val="20"/>
        </w:rPr>
        <w:t>, zg</w:t>
      </w:r>
      <w:r w:rsidR="001E1EA2">
        <w:rPr>
          <w:rFonts w:asciiTheme="minorHAnsi" w:hAnsiTheme="minorHAnsi" w:cstheme="minorHAnsi"/>
          <w:sz w:val="20"/>
        </w:rPr>
        <w:t>odnie z załącznikiem nr 1.1 do OP</w:t>
      </w:r>
      <w:r w:rsidR="001E1EA2" w:rsidRPr="001E1EA2">
        <w:rPr>
          <w:rFonts w:asciiTheme="minorHAnsi" w:hAnsiTheme="minorHAnsi" w:cstheme="minorHAnsi"/>
          <w:sz w:val="20"/>
        </w:rPr>
        <w:t>Z</w:t>
      </w:r>
      <w:r w:rsidR="00A473BE" w:rsidRPr="00A473BE">
        <w:rPr>
          <w:rFonts w:asciiTheme="minorHAnsi" w:hAnsiTheme="minorHAnsi" w:cstheme="minorHAnsi"/>
          <w:sz w:val="20"/>
        </w:rPr>
        <w:t>.</w:t>
      </w:r>
    </w:p>
    <w:p w14:paraId="7EA015D0" w14:textId="77777777" w:rsidR="00A473BE" w:rsidRPr="00A473BE" w:rsidRDefault="00A473BE" w:rsidP="00A473BE">
      <w:pPr>
        <w:pStyle w:val="Akapitzlist"/>
        <w:spacing w:before="120" w:line="276" w:lineRule="auto"/>
        <w:ind w:left="284"/>
        <w:outlineLvl w:val="0"/>
        <w:rPr>
          <w:rFonts w:asciiTheme="minorHAnsi" w:hAnsiTheme="minorHAnsi" w:cstheme="minorHAnsi"/>
          <w:b/>
          <w:sz w:val="20"/>
        </w:rPr>
      </w:pPr>
    </w:p>
    <w:p w14:paraId="2B85BB64" w14:textId="1F23F2FA" w:rsidR="009F6CAA"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Zasady realizacji </w:t>
      </w:r>
      <w:r w:rsidRPr="00A473BE">
        <w:rPr>
          <w:rFonts w:asciiTheme="minorHAnsi" w:hAnsiTheme="minorHAnsi" w:cstheme="minorHAnsi"/>
          <w:b/>
          <w:sz w:val="20"/>
        </w:rPr>
        <w:t>zakupu</w:t>
      </w:r>
      <w:r w:rsidR="009F6CAA" w:rsidRPr="00A473BE">
        <w:rPr>
          <w:rFonts w:asciiTheme="minorHAnsi" w:hAnsiTheme="minorHAnsi" w:cstheme="minorHAnsi"/>
          <w:b/>
          <w:sz w:val="20"/>
        </w:rPr>
        <w:t xml:space="preserve"> (w tym załadunku i rozładunku)</w:t>
      </w:r>
      <w:r w:rsidR="009F6CAA" w:rsidRPr="004B4556">
        <w:rPr>
          <w:rFonts w:asciiTheme="minorHAnsi" w:hAnsiTheme="minorHAnsi" w:cstheme="minorHAnsi"/>
          <w:b/>
          <w:sz w:val="20"/>
        </w:rPr>
        <w:t xml:space="preserve"> </w:t>
      </w:r>
    </w:p>
    <w:p w14:paraId="31B1BACC" w14:textId="20CD57D8" w:rsidR="00A473BE" w:rsidRDefault="001E1EA2" w:rsidP="00A473BE">
      <w:pPr>
        <w:pStyle w:val="Akapitzlist"/>
        <w:spacing w:before="120" w:line="276" w:lineRule="auto"/>
        <w:ind w:left="284"/>
        <w:outlineLvl w:val="0"/>
        <w:rPr>
          <w:rFonts w:asciiTheme="minorHAnsi" w:hAnsiTheme="minorHAnsi" w:cstheme="minorHAnsi"/>
          <w:sz w:val="20"/>
        </w:rPr>
      </w:pPr>
      <w:r w:rsidRPr="001E1EA2">
        <w:rPr>
          <w:rFonts w:asciiTheme="minorHAnsi" w:hAnsiTheme="minorHAnsi" w:cstheme="minorHAnsi"/>
          <w:sz w:val="20"/>
        </w:rPr>
        <w:t xml:space="preserve">Zgodnie z pkt 1 </w:t>
      </w:r>
      <w:r w:rsidR="00A473BE">
        <w:rPr>
          <w:rFonts w:asciiTheme="minorHAnsi" w:hAnsiTheme="minorHAnsi" w:cstheme="minorHAnsi"/>
          <w:sz w:val="20"/>
        </w:rPr>
        <w:t xml:space="preserve"> oraz zgodnie </w:t>
      </w:r>
      <w:r w:rsidR="005C497A">
        <w:rPr>
          <w:rFonts w:asciiTheme="minorHAnsi" w:hAnsiTheme="minorHAnsi" w:cstheme="minorHAnsi"/>
          <w:sz w:val="20"/>
        </w:rPr>
        <w:t>z projektem</w:t>
      </w:r>
      <w:r w:rsidR="00926866"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926866"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Z</w:t>
      </w:r>
      <w:r w:rsidR="00926866" w:rsidRPr="00A473BE">
        <w:rPr>
          <w:rFonts w:asciiTheme="minorHAnsi" w:hAnsiTheme="minorHAnsi" w:cstheme="minorHAnsi"/>
          <w:b/>
          <w:sz w:val="20"/>
        </w:rPr>
        <w:t xml:space="preserve">ałącznik nr </w:t>
      </w:r>
      <w:r w:rsidR="007345D3">
        <w:rPr>
          <w:rFonts w:asciiTheme="minorHAnsi" w:hAnsiTheme="minorHAnsi" w:cstheme="minorHAnsi"/>
          <w:b/>
          <w:sz w:val="20"/>
        </w:rPr>
        <w:t>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3E792367" w14:textId="77777777" w:rsidR="00A473BE" w:rsidRPr="00A473BE" w:rsidRDefault="00A473BE" w:rsidP="00A473BE">
      <w:pPr>
        <w:pStyle w:val="Akapitzlist"/>
        <w:spacing w:before="120" w:line="276" w:lineRule="auto"/>
        <w:ind w:left="284"/>
        <w:outlineLvl w:val="0"/>
        <w:rPr>
          <w:rFonts w:asciiTheme="minorHAnsi" w:hAnsiTheme="minorHAnsi" w:cstheme="minorHAnsi"/>
          <w:sz w:val="20"/>
        </w:rPr>
      </w:pPr>
    </w:p>
    <w:p w14:paraId="4225E0E5" w14:textId="7EEDBA24" w:rsidR="00C431AC" w:rsidRPr="004B4556"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Termin realizacji zakupu</w:t>
      </w:r>
    </w:p>
    <w:p w14:paraId="4753AC39" w14:textId="6E5A75ED" w:rsidR="00A473BE" w:rsidRDefault="00227F9B" w:rsidP="00A473BE">
      <w:pPr>
        <w:pStyle w:val="Akapitzlist"/>
        <w:spacing w:before="120" w:line="276" w:lineRule="auto"/>
        <w:ind w:left="284"/>
        <w:outlineLvl w:val="0"/>
        <w:rPr>
          <w:rFonts w:asciiTheme="minorHAnsi" w:hAnsiTheme="minorHAnsi" w:cstheme="minorHAnsi"/>
          <w:sz w:val="20"/>
        </w:rPr>
      </w:pPr>
      <w:r>
        <w:rPr>
          <w:rFonts w:asciiTheme="minorHAnsi" w:hAnsiTheme="minorHAnsi" w:cstheme="minorHAnsi"/>
          <w:sz w:val="20"/>
        </w:rPr>
        <w:t>12</w:t>
      </w:r>
      <w:r w:rsidR="00F62C08">
        <w:rPr>
          <w:rFonts w:asciiTheme="minorHAnsi" w:hAnsiTheme="minorHAnsi" w:cstheme="minorHAnsi"/>
          <w:sz w:val="20"/>
        </w:rPr>
        <w:t xml:space="preserve"> </w:t>
      </w:r>
      <w:r>
        <w:rPr>
          <w:rFonts w:asciiTheme="minorHAnsi" w:hAnsiTheme="minorHAnsi" w:cstheme="minorHAnsi"/>
          <w:sz w:val="20"/>
        </w:rPr>
        <w:t>miesięcy</w:t>
      </w:r>
      <w:r w:rsidR="00F62C08">
        <w:rPr>
          <w:rFonts w:asciiTheme="minorHAnsi" w:hAnsiTheme="minorHAnsi" w:cstheme="minorHAnsi"/>
          <w:sz w:val="20"/>
        </w:rPr>
        <w:t xml:space="preserve"> </w:t>
      </w:r>
      <w:r w:rsidR="00C310A8">
        <w:rPr>
          <w:rFonts w:asciiTheme="minorHAnsi" w:hAnsiTheme="minorHAnsi" w:cstheme="minorHAnsi"/>
          <w:sz w:val="20"/>
        </w:rPr>
        <w:t>od daty podpisania umowy</w:t>
      </w:r>
      <w:r w:rsidR="00A473BE">
        <w:rPr>
          <w:rFonts w:asciiTheme="minorHAnsi" w:hAnsiTheme="minorHAnsi" w:cstheme="minorHAnsi"/>
          <w:sz w:val="20"/>
        </w:rPr>
        <w:t xml:space="preserve"> oraz zgodnie </w:t>
      </w:r>
      <w:r w:rsidR="005C497A">
        <w:rPr>
          <w:rFonts w:asciiTheme="minorHAnsi" w:hAnsiTheme="minorHAnsi" w:cstheme="minorHAnsi"/>
          <w:sz w:val="20"/>
        </w:rPr>
        <w:t>z projektem</w:t>
      </w:r>
      <w:r w:rsidR="00A473BE" w:rsidRPr="004B4556">
        <w:rPr>
          <w:rFonts w:asciiTheme="minorHAnsi" w:hAnsiTheme="minorHAnsi" w:cstheme="minorHAnsi"/>
          <w:sz w:val="20"/>
        </w:rPr>
        <w:t xml:space="preserve"> umowy </w:t>
      </w:r>
      <w:r w:rsidR="00A473BE">
        <w:rPr>
          <w:rFonts w:asciiTheme="minorHAnsi" w:hAnsiTheme="minorHAnsi" w:cstheme="minorHAnsi"/>
          <w:sz w:val="20"/>
        </w:rPr>
        <w:t xml:space="preserve">zakupowej </w:t>
      </w:r>
      <w:r w:rsidR="00A473BE" w:rsidRPr="004B4556">
        <w:rPr>
          <w:rFonts w:asciiTheme="minorHAnsi" w:hAnsiTheme="minorHAnsi" w:cstheme="minorHAnsi"/>
          <w:sz w:val="20"/>
        </w:rPr>
        <w:t>stanowiąc</w:t>
      </w:r>
      <w:r w:rsidR="00A473BE">
        <w:rPr>
          <w:rFonts w:asciiTheme="minorHAnsi" w:hAnsiTheme="minorHAnsi" w:cstheme="minorHAnsi"/>
          <w:sz w:val="20"/>
        </w:rPr>
        <w:t xml:space="preserve">ym </w:t>
      </w:r>
      <w:r w:rsidR="00A473BE" w:rsidRPr="00A473BE">
        <w:rPr>
          <w:rFonts w:asciiTheme="minorHAnsi" w:hAnsiTheme="minorHAnsi" w:cstheme="minorHAnsi"/>
          <w:b/>
          <w:sz w:val="20"/>
        </w:rPr>
        <w:t xml:space="preserve">Załącznik nr </w:t>
      </w:r>
      <w:r w:rsidR="006D6A15">
        <w:rPr>
          <w:rFonts w:asciiTheme="minorHAnsi" w:hAnsiTheme="minorHAnsi" w:cstheme="minorHAnsi"/>
          <w:b/>
          <w:sz w:val="20"/>
        </w:rPr>
        <w:t>5</w:t>
      </w:r>
      <w:r w:rsidR="00A473BE" w:rsidRPr="00A473BE">
        <w:rPr>
          <w:rFonts w:asciiTheme="minorHAnsi" w:hAnsiTheme="minorHAnsi" w:cstheme="minorHAnsi"/>
          <w:b/>
          <w:sz w:val="20"/>
        </w:rPr>
        <w:t xml:space="preserve"> do SWZ</w:t>
      </w:r>
      <w:r w:rsidR="00A473BE">
        <w:rPr>
          <w:rFonts w:asciiTheme="minorHAnsi" w:hAnsiTheme="minorHAnsi" w:cstheme="minorHAnsi"/>
          <w:sz w:val="20"/>
        </w:rPr>
        <w:t>.</w:t>
      </w:r>
    </w:p>
    <w:p w14:paraId="34C2116A" w14:textId="77777777" w:rsidR="00A473BE" w:rsidRPr="004B4556" w:rsidRDefault="00A473BE" w:rsidP="00A473BE">
      <w:pPr>
        <w:spacing w:before="120" w:line="276" w:lineRule="auto"/>
        <w:outlineLvl w:val="0"/>
        <w:rPr>
          <w:rFonts w:asciiTheme="minorHAnsi" w:hAnsiTheme="minorHAnsi" w:cstheme="minorHAnsi"/>
          <w:sz w:val="20"/>
        </w:rPr>
      </w:pPr>
    </w:p>
    <w:p w14:paraId="654DC312" w14:textId="3EC05A08" w:rsidR="00926866" w:rsidRPr="00F878D3" w:rsidRDefault="009F6CAA"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Minimum </w:t>
      </w:r>
      <w:r w:rsidRPr="00F878D3">
        <w:rPr>
          <w:rFonts w:asciiTheme="minorHAnsi" w:hAnsiTheme="minorHAnsi" w:cstheme="minorHAnsi"/>
          <w:b/>
          <w:sz w:val="20"/>
        </w:rPr>
        <w:t>logistyczne</w:t>
      </w:r>
    </w:p>
    <w:p w14:paraId="60B0E871" w14:textId="48163912" w:rsidR="00A473BE" w:rsidRPr="00F878D3" w:rsidRDefault="003F6E2B" w:rsidP="00A473BE">
      <w:pPr>
        <w:spacing w:before="120" w:line="276" w:lineRule="auto"/>
        <w:ind w:left="284"/>
        <w:outlineLvl w:val="0"/>
        <w:rPr>
          <w:rFonts w:asciiTheme="minorHAnsi" w:hAnsiTheme="minorHAnsi" w:cstheme="minorHAnsi"/>
          <w:sz w:val="20"/>
        </w:rPr>
      </w:pPr>
      <w:r>
        <w:rPr>
          <w:rFonts w:asciiTheme="minorHAnsi" w:hAnsiTheme="minorHAnsi" w:cstheme="minorHAnsi"/>
          <w:sz w:val="20"/>
        </w:rPr>
        <w:t xml:space="preserve">1 000 </w:t>
      </w:r>
      <w:r w:rsidR="00A1776A">
        <w:rPr>
          <w:rFonts w:asciiTheme="minorHAnsi" w:hAnsiTheme="minorHAnsi" w:cstheme="minorHAnsi"/>
          <w:sz w:val="20"/>
        </w:rPr>
        <w:t>zł</w:t>
      </w:r>
    </w:p>
    <w:p w14:paraId="31444CE3" w14:textId="77777777" w:rsidR="00A473BE" w:rsidRPr="00F878D3" w:rsidRDefault="00A473BE" w:rsidP="00A473BE">
      <w:pPr>
        <w:spacing w:before="120" w:line="276" w:lineRule="auto"/>
        <w:ind w:left="284"/>
        <w:outlineLvl w:val="0"/>
        <w:rPr>
          <w:rFonts w:asciiTheme="minorHAnsi" w:hAnsiTheme="minorHAnsi" w:cstheme="minorHAnsi"/>
          <w:sz w:val="20"/>
        </w:rPr>
      </w:pPr>
    </w:p>
    <w:p w14:paraId="59E18477" w14:textId="1E816019" w:rsidR="00C431AC" w:rsidRPr="00F878D3" w:rsidRDefault="00C431AC"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F878D3">
        <w:rPr>
          <w:rFonts w:asciiTheme="minorHAnsi" w:hAnsiTheme="minorHAnsi" w:cstheme="minorHAnsi"/>
          <w:b/>
          <w:sz w:val="20"/>
        </w:rPr>
        <w:t xml:space="preserve">Miejsce </w:t>
      </w:r>
      <w:r w:rsidR="003A2B6A" w:rsidRPr="00F878D3">
        <w:rPr>
          <w:rFonts w:asciiTheme="minorHAnsi" w:hAnsiTheme="minorHAnsi" w:cstheme="minorHAnsi"/>
          <w:b/>
          <w:sz w:val="20"/>
        </w:rPr>
        <w:t>realizacji zakupu</w:t>
      </w:r>
    </w:p>
    <w:p w14:paraId="1274FF8E" w14:textId="42B5F341" w:rsidR="00227F9B" w:rsidRPr="00F878D3" w:rsidRDefault="00227F9B" w:rsidP="00227F9B">
      <w:pPr>
        <w:pStyle w:val="Akapitzlist"/>
        <w:spacing w:before="200" w:line="240" w:lineRule="auto"/>
        <w:ind w:left="1440"/>
        <w:jc w:val="left"/>
        <w:rPr>
          <w:rFonts w:asciiTheme="minorHAnsi" w:hAnsiTheme="minorHAnsi" w:cstheme="minorHAnsi"/>
          <w:sz w:val="20"/>
        </w:rPr>
      </w:pPr>
      <w:r w:rsidRPr="00F878D3">
        <w:rPr>
          <w:rFonts w:asciiTheme="minorHAnsi" w:hAnsiTheme="minorHAnsi" w:cstheme="minorHAnsi"/>
          <w:sz w:val="20"/>
        </w:rPr>
        <w:t>PGE Dystrybucja S.A. Oddział Łódź:</w:t>
      </w:r>
    </w:p>
    <w:p w14:paraId="1DE19D50" w14:textId="5961DE07" w:rsidR="00C7205D" w:rsidRPr="00C7205D" w:rsidRDefault="001912EF" w:rsidP="00C7205D">
      <w:pPr>
        <w:spacing w:before="120" w:line="276" w:lineRule="auto"/>
        <w:ind w:firstLine="284"/>
        <w:outlineLvl w:val="0"/>
        <w:rPr>
          <w:rFonts w:asciiTheme="minorHAnsi" w:hAnsiTheme="minorHAnsi" w:cstheme="minorHAnsi"/>
          <w:sz w:val="20"/>
        </w:rPr>
      </w:pPr>
      <w:r w:rsidRPr="001912EF">
        <w:drawing>
          <wp:inline distT="0" distB="0" distL="0" distR="0" wp14:anchorId="29DC76D3" wp14:editId="4EAE3D7A">
            <wp:extent cx="5688965" cy="3779520"/>
            <wp:effectExtent l="0" t="0" r="0" b="0"/>
            <wp:docPr id="136324955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88965" cy="3779520"/>
                    </a:xfrm>
                    <a:prstGeom prst="rect">
                      <a:avLst/>
                    </a:prstGeom>
                    <a:noFill/>
                    <a:ln>
                      <a:noFill/>
                    </a:ln>
                  </pic:spPr>
                </pic:pic>
              </a:graphicData>
            </a:graphic>
          </wp:inline>
        </w:drawing>
      </w:r>
    </w:p>
    <w:p w14:paraId="735CC72C" w14:textId="77777777" w:rsidR="00C7205D" w:rsidRPr="00C7205D" w:rsidRDefault="00C7205D" w:rsidP="00C7205D">
      <w:pPr>
        <w:spacing w:before="120" w:line="276" w:lineRule="auto"/>
        <w:ind w:firstLine="284"/>
        <w:outlineLvl w:val="0"/>
        <w:rPr>
          <w:rFonts w:asciiTheme="minorHAnsi" w:hAnsiTheme="minorHAnsi" w:cstheme="minorHAnsi"/>
          <w:sz w:val="20"/>
        </w:rPr>
      </w:pPr>
      <w:r w:rsidRPr="00C7205D">
        <w:rPr>
          <w:rFonts w:asciiTheme="minorHAnsi" w:hAnsiTheme="minorHAnsi" w:cstheme="minorHAnsi"/>
          <w:sz w:val="20"/>
        </w:rPr>
        <w:t xml:space="preserve">- Zamawiający wymaga, aby transport i rozładunek dostarczanego towaru zapewnił Wykonawca, </w:t>
      </w:r>
    </w:p>
    <w:p w14:paraId="4951DD44" w14:textId="77777777" w:rsidR="00C7205D" w:rsidRPr="00C7205D" w:rsidRDefault="00C7205D" w:rsidP="00C7205D">
      <w:pPr>
        <w:spacing w:before="120" w:line="276" w:lineRule="auto"/>
        <w:ind w:firstLine="284"/>
        <w:outlineLvl w:val="0"/>
        <w:rPr>
          <w:rFonts w:asciiTheme="minorHAnsi" w:hAnsiTheme="minorHAnsi" w:cstheme="minorHAnsi"/>
          <w:sz w:val="20"/>
        </w:rPr>
      </w:pPr>
      <w:r w:rsidRPr="00C7205D">
        <w:rPr>
          <w:rFonts w:asciiTheme="minorHAnsi" w:hAnsiTheme="minorHAnsi" w:cstheme="minorHAnsi"/>
          <w:sz w:val="20"/>
        </w:rPr>
        <w:t xml:space="preserve">w sposób gwarantujący zabezpieczenie przed jego mechanicznym uszkodzeniem. </w:t>
      </w:r>
    </w:p>
    <w:p w14:paraId="44EFB033" w14:textId="7F38248C" w:rsidR="00C7205D" w:rsidRPr="00C7205D" w:rsidRDefault="00C7205D" w:rsidP="00C7205D">
      <w:pPr>
        <w:spacing w:before="120" w:line="276" w:lineRule="auto"/>
        <w:ind w:firstLine="284"/>
        <w:outlineLvl w:val="0"/>
        <w:rPr>
          <w:rFonts w:asciiTheme="minorHAnsi" w:hAnsiTheme="minorHAnsi" w:cstheme="minorHAnsi"/>
          <w:sz w:val="20"/>
        </w:rPr>
      </w:pPr>
      <w:r w:rsidRPr="00C7205D">
        <w:rPr>
          <w:rFonts w:asciiTheme="minorHAnsi" w:hAnsiTheme="minorHAnsi" w:cstheme="minorHAnsi"/>
          <w:sz w:val="20"/>
        </w:rPr>
        <w:t>- Dostawy realizowane w godzinach od 7:00 do 14:00 w dni robocze od poniedziałku do piątku, (pomijając tryb awaryjny dostawy, gdzie dostawy realizowane będą poza wyżej wskazanymi godzinami jak i również w dni wolne od pracy) na adres wskazany przez Zamawiającego w zamówieniu cząstkowym.</w:t>
      </w:r>
    </w:p>
    <w:p w14:paraId="3A476B85" w14:textId="77777777" w:rsidR="00C7205D" w:rsidRPr="00C7205D" w:rsidRDefault="00C7205D" w:rsidP="00C7205D">
      <w:pPr>
        <w:spacing w:before="120" w:line="276" w:lineRule="auto"/>
        <w:ind w:firstLine="284"/>
        <w:outlineLvl w:val="0"/>
        <w:rPr>
          <w:rFonts w:asciiTheme="minorHAnsi" w:hAnsiTheme="minorHAnsi" w:cstheme="minorHAnsi"/>
          <w:sz w:val="20"/>
        </w:rPr>
      </w:pPr>
      <w:r w:rsidRPr="00C7205D">
        <w:rPr>
          <w:rFonts w:asciiTheme="minorHAnsi" w:hAnsiTheme="minorHAnsi" w:cstheme="minorHAnsi"/>
          <w:sz w:val="20"/>
        </w:rPr>
        <w:lastRenderedPageBreak/>
        <w:t>- Przy składaniu zamówienia Zamawiający według bieżących potrzeb poda ilość, rodzaj materiałów</w:t>
      </w:r>
    </w:p>
    <w:p w14:paraId="3A76D445" w14:textId="17264AEA" w:rsidR="00C7205D" w:rsidRPr="004B4556" w:rsidRDefault="00C7205D" w:rsidP="00A1776A">
      <w:pPr>
        <w:spacing w:before="120" w:line="276" w:lineRule="auto"/>
        <w:ind w:firstLine="284"/>
        <w:outlineLvl w:val="0"/>
        <w:rPr>
          <w:rFonts w:asciiTheme="minorHAnsi" w:hAnsiTheme="minorHAnsi" w:cstheme="minorHAnsi"/>
          <w:sz w:val="20"/>
        </w:rPr>
      </w:pPr>
      <w:r w:rsidRPr="00C7205D">
        <w:rPr>
          <w:rFonts w:asciiTheme="minorHAnsi" w:hAnsiTheme="minorHAnsi" w:cstheme="minorHAnsi"/>
          <w:sz w:val="20"/>
        </w:rPr>
        <w:t xml:space="preserve"> i miejsce dostawy.</w:t>
      </w:r>
    </w:p>
    <w:p w14:paraId="2AB9D283" w14:textId="1BC50D69" w:rsidR="009F6CAA" w:rsidRPr="004B4556" w:rsidRDefault="009F6CAA" w:rsidP="00D4096F">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14:paraId="1881AD73" w14:textId="5ADD0DE7" w:rsidR="005712F0" w:rsidRDefault="005712F0" w:rsidP="00D4096F">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 xml:space="preserve">Wymagana gwarancja na dostarczony przedmiot zakupu - nie krócej niż </w:t>
      </w:r>
      <w:r w:rsidR="00F92740">
        <w:rPr>
          <w:rFonts w:asciiTheme="minorHAnsi" w:hAnsiTheme="minorHAnsi" w:cstheme="minorHAnsi"/>
          <w:sz w:val="20"/>
        </w:rPr>
        <w:t>12</w:t>
      </w:r>
      <w:r w:rsidRPr="004B4556">
        <w:rPr>
          <w:rFonts w:asciiTheme="minorHAnsi" w:hAnsiTheme="minorHAnsi" w:cstheme="minorHAnsi"/>
          <w:sz w:val="20"/>
        </w:rPr>
        <w:t xml:space="preserve"> </w:t>
      </w:r>
      <w:r w:rsidR="00A1776A">
        <w:rPr>
          <w:rFonts w:asciiTheme="minorHAnsi" w:hAnsiTheme="minorHAnsi" w:cstheme="minorHAnsi"/>
          <w:sz w:val="20"/>
        </w:rPr>
        <w:t>miesiące</w:t>
      </w:r>
      <w:r w:rsidR="00274AB8" w:rsidRPr="004B4556">
        <w:rPr>
          <w:rFonts w:asciiTheme="minorHAnsi" w:hAnsiTheme="minorHAnsi" w:cstheme="minorHAnsi"/>
          <w:sz w:val="20"/>
        </w:rPr>
        <w:t xml:space="preserve"> oraz zgodnie z </w:t>
      </w:r>
      <w:r w:rsidR="005C497A">
        <w:rPr>
          <w:rFonts w:asciiTheme="minorHAnsi" w:hAnsiTheme="minorHAnsi" w:cstheme="minorHAnsi"/>
          <w:sz w:val="20"/>
        </w:rPr>
        <w:t>projektem</w:t>
      </w:r>
      <w:r w:rsidR="00274AB8" w:rsidRPr="004B4556">
        <w:rPr>
          <w:rFonts w:asciiTheme="minorHAnsi" w:hAnsiTheme="minorHAnsi" w:cstheme="minorHAnsi"/>
          <w:sz w:val="20"/>
        </w:rPr>
        <w:t xml:space="preserve"> umowy stanowią</w:t>
      </w:r>
      <w:r w:rsidR="00EA2F59">
        <w:rPr>
          <w:rFonts w:asciiTheme="minorHAnsi" w:hAnsiTheme="minorHAnsi" w:cstheme="minorHAnsi"/>
          <w:sz w:val="20"/>
        </w:rPr>
        <w:t xml:space="preserve">cym </w:t>
      </w:r>
      <w:r w:rsidR="00EA2F59" w:rsidRPr="00EA2F59">
        <w:rPr>
          <w:rFonts w:asciiTheme="minorHAnsi" w:hAnsiTheme="minorHAnsi" w:cstheme="minorHAnsi"/>
          <w:b/>
          <w:sz w:val="20"/>
        </w:rPr>
        <w:t xml:space="preserve">Załącznik nr </w:t>
      </w:r>
      <w:r w:rsidR="006D6A15">
        <w:rPr>
          <w:rFonts w:asciiTheme="minorHAnsi" w:hAnsiTheme="minorHAnsi" w:cstheme="minorHAnsi"/>
          <w:b/>
          <w:sz w:val="20"/>
        </w:rPr>
        <w:t>5</w:t>
      </w:r>
      <w:r w:rsidR="00EA2F59" w:rsidRPr="00EA2F59">
        <w:rPr>
          <w:rFonts w:asciiTheme="minorHAnsi" w:hAnsiTheme="minorHAnsi" w:cstheme="minorHAnsi"/>
          <w:b/>
          <w:sz w:val="20"/>
        </w:rPr>
        <w:t xml:space="preserve"> do SWZ</w:t>
      </w:r>
      <w:r w:rsidR="00EA2F59">
        <w:rPr>
          <w:rFonts w:asciiTheme="minorHAnsi" w:hAnsiTheme="minorHAnsi" w:cstheme="minorHAnsi"/>
          <w:sz w:val="20"/>
        </w:rPr>
        <w:t>.</w:t>
      </w:r>
    </w:p>
    <w:p w14:paraId="1FCE1B98" w14:textId="3AB80364" w:rsidR="009076D4" w:rsidRDefault="009076D4" w:rsidP="00875102">
      <w:pPr>
        <w:pStyle w:val="Akapitzlist"/>
        <w:spacing w:before="120" w:line="276" w:lineRule="auto"/>
        <w:ind w:left="426"/>
        <w:outlineLvl w:val="0"/>
        <w:rPr>
          <w:rFonts w:asciiTheme="minorHAnsi" w:hAnsiTheme="minorHAnsi" w:cstheme="minorHAnsi"/>
          <w:sz w:val="20"/>
        </w:rPr>
      </w:pPr>
    </w:p>
    <w:p w14:paraId="50A4382A" w14:textId="77777777" w:rsidR="00EA2F59" w:rsidRPr="004B4556" w:rsidRDefault="00EA2F59" w:rsidP="00EA2F59">
      <w:pPr>
        <w:pStyle w:val="Akapitzlist"/>
        <w:spacing w:before="120" w:line="276" w:lineRule="auto"/>
        <w:ind w:left="426"/>
        <w:outlineLvl w:val="0"/>
        <w:rPr>
          <w:rFonts w:asciiTheme="minorHAnsi" w:hAnsiTheme="minorHAnsi" w:cstheme="minorHAnsi"/>
          <w:sz w:val="20"/>
        </w:rPr>
      </w:pPr>
    </w:p>
    <w:p w14:paraId="41E7D2AB" w14:textId="77777777" w:rsidR="005712F0" w:rsidRPr="004B4556" w:rsidRDefault="005712F0" w:rsidP="00D4096F">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14:paraId="60AA4DAE" w14:textId="49B8685C" w:rsidR="005F50E0" w:rsidRPr="00875102" w:rsidRDefault="005712F0" w:rsidP="00D4096F">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sidR="00875102">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sidR="009076D4">
        <w:rPr>
          <w:rFonts w:asciiTheme="minorHAnsi" w:hAnsiTheme="minorHAnsi" w:cstheme="minorHAnsi"/>
          <w:sz w:val="20"/>
        </w:rPr>
        <w:t xml:space="preserve"> </w:t>
      </w:r>
    </w:p>
    <w:p w14:paraId="416343B6" w14:textId="3DF3BAEC" w:rsidR="005712F0" w:rsidRPr="004B4556" w:rsidRDefault="005712F0" w:rsidP="00D4096F">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 Wykonawca jest zobowiązany w formularzu Oferty wprowadzić ich nazwy oraz określić</w:t>
      </w:r>
      <w:r w:rsidR="007659E5">
        <w:rPr>
          <w:rFonts w:asciiTheme="minorHAnsi" w:hAnsiTheme="minorHAnsi" w:cstheme="minorHAnsi"/>
          <w:sz w:val="20"/>
        </w:rPr>
        <w:t>,</w:t>
      </w:r>
      <w:r w:rsidRPr="004B4556">
        <w:rPr>
          <w:rFonts w:asciiTheme="minorHAnsi" w:hAnsiTheme="minorHAnsi" w:cstheme="minorHAnsi"/>
          <w:sz w:val="20"/>
        </w:rPr>
        <w:t xml:space="preserve"> jaką część </w:t>
      </w:r>
      <w:r w:rsidR="007659E5">
        <w:rPr>
          <w:rFonts w:asciiTheme="minorHAnsi" w:hAnsiTheme="minorHAnsi" w:cstheme="minorHAnsi"/>
          <w:sz w:val="20"/>
        </w:rPr>
        <w:t>Zakupu</w:t>
      </w:r>
      <w:r w:rsidRPr="004B4556">
        <w:rPr>
          <w:rFonts w:asciiTheme="minorHAnsi" w:hAnsiTheme="minorHAnsi" w:cstheme="minorHAnsi"/>
          <w:sz w:val="20"/>
        </w:rPr>
        <w:t xml:space="preserve"> zamierza im powierzyć.</w:t>
      </w:r>
    </w:p>
    <w:p w14:paraId="3BA42221" w14:textId="4288620B" w:rsidR="00020F62" w:rsidRPr="005C497A" w:rsidRDefault="00020F62" w:rsidP="00875102">
      <w:pPr>
        <w:pStyle w:val="Akapitzlist"/>
        <w:spacing w:before="120" w:line="276" w:lineRule="auto"/>
        <w:ind w:left="426"/>
        <w:outlineLvl w:val="0"/>
        <w:rPr>
          <w:rFonts w:asciiTheme="minorHAnsi" w:hAnsiTheme="minorHAnsi" w:cstheme="minorHAnsi"/>
          <w:sz w:val="20"/>
        </w:rPr>
      </w:pPr>
    </w:p>
    <w:sectPr w:rsidR="00020F62" w:rsidRPr="005C497A" w:rsidSect="0044467A">
      <w:headerReference w:type="default" r:id="rId14"/>
      <w:footerReference w:type="default" r:id="rId15"/>
      <w:headerReference w:type="first" r:id="rId16"/>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C0738" w14:textId="77777777" w:rsidR="00FD70E9" w:rsidRDefault="00FD70E9" w:rsidP="004A302B">
      <w:pPr>
        <w:spacing w:line="240" w:lineRule="auto"/>
      </w:pPr>
      <w:r>
        <w:separator/>
      </w:r>
    </w:p>
  </w:endnote>
  <w:endnote w:type="continuationSeparator" w:id="0">
    <w:p w14:paraId="1084ED30" w14:textId="77777777" w:rsidR="00FD70E9" w:rsidRDefault="00FD70E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8" w14:textId="17FD0390" w:rsidR="002369B6" w:rsidRPr="00DD5C5D" w:rsidRDefault="002369B6" w:rsidP="00DD5C5D">
    <w:pPr>
      <w:pStyle w:val="Nagwek"/>
      <w:jc w:val="center"/>
      <w:rPr>
        <w:rFonts w:ascii="Calibri" w:hAnsi="Calibri"/>
        <w:bCs/>
        <w:sz w:val="16"/>
        <w:szCs w:val="16"/>
      </w:rPr>
    </w:pPr>
  </w:p>
  <w:p w14:paraId="30522759" w14:textId="00D322AF"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F7F5B">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F7F5B">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FB012" w14:textId="77777777" w:rsidR="00FD70E9" w:rsidRDefault="00FD70E9" w:rsidP="004A302B">
      <w:pPr>
        <w:spacing w:line="240" w:lineRule="auto"/>
      </w:pPr>
      <w:r>
        <w:separator/>
      </w:r>
    </w:p>
  </w:footnote>
  <w:footnote w:type="continuationSeparator" w:id="0">
    <w:p w14:paraId="302D769E" w14:textId="77777777" w:rsidR="00FD70E9" w:rsidRDefault="00FD70E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E674F" w14:textId="3D47D0C8" w:rsidR="002369B6" w:rsidRDefault="00152305"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152305">
      <w:rPr>
        <w:rFonts w:ascii="Trebuchet MS" w:eastAsia="Verdana" w:hAnsi="Trebuchet MS"/>
        <w:noProof/>
        <w:color w:val="092D74"/>
        <w:sz w:val="14"/>
        <w:szCs w:val="18"/>
      </w:rPr>
      <w:drawing>
        <wp:anchor distT="0" distB="0" distL="114300" distR="114300" simplePos="0" relativeHeight="251668480" behindDoc="0" locked="0" layoutInCell="1" allowOverlap="1" wp14:anchorId="5E79834A" wp14:editId="1D3C1572">
          <wp:simplePos x="0" y="0"/>
          <wp:positionH relativeFrom="column">
            <wp:posOffset>-347784</wp:posOffset>
          </wp:positionH>
          <wp:positionV relativeFrom="topMargin">
            <wp:align>bottom</wp:align>
          </wp:positionV>
          <wp:extent cx="662940" cy="484505"/>
          <wp:effectExtent l="0" t="0" r="3810" b="0"/>
          <wp:wrapNone/>
          <wp:docPr id="184683573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4951A46" w14:textId="3F68135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82701594"/>
        <w:placeholder>
          <w:docPart w:val="0ED9C28CB8B7408CB7A0F799951E8BE0"/>
        </w:placeholder>
        <w:dataBinding w:prefixMappings="xmlns:ns0='http://schemas.openxmlformats.org/package/2006/metadata/core-properties' xmlns:ns1='http://purl.org/dc/elements/1.1/'" w:xpath="/ns0:coreProperties[1]/ns1:subject[1]" w:storeItemID="{6C3C8BC8-F283-45AE-878A-BAB7291924A1}"/>
        <w:text/>
      </w:sdtPr>
      <w:sdtEndPr/>
      <w:sdtContent>
        <w:r w:rsidR="00152305" w:rsidRPr="00152305">
          <w:rPr>
            <w:rFonts w:asciiTheme="minorHAnsi" w:hAnsiTheme="minorHAnsi" w:cstheme="minorHAnsi"/>
            <w:sz w:val="18"/>
            <w:szCs w:val="18"/>
          </w:rPr>
          <w:t>POST/DYS/OLD/GZ/04649/2025</w:t>
        </w:r>
      </w:sdtContent>
    </w:sdt>
    <w:r w:rsidR="00152305" w:rsidRPr="00152305">
      <w:rPr>
        <w:rFonts w:asciiTheme="minorHAnsi" w:hAnsiTheme="minorHAnsi" w:cstheme="minorHAnsi"/>
        <w:sz w:val="18"/>
        <w:szCs w:val="18"/>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56FD8" w14:textId="58DC3048" w:rsidR="00BE24FE" w:rsidRPr="00A31C7C" w:rsidRDefault="00152305" w:rsidP="00BE24FE">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152305">
      <w:rPr>
        <w:rFonts w:ascii="Trebuchet MS" w:eastAsia="Verdana" w:hAnsi="Trebuchet MS"/>
        <w:noProof/>
        <w:color w:val="092D74"/>
        <w:sz w:val="14"/>
        <w:szCs w:val="18"/>
      </w:rPr>
      <w:drawing>
        <wp:anchor distT="0" distB="0" distL="114300" distR="114300" simplePos="0" relativeHeight="251666432" behindDoc="0" locked="0" layoutInCell="1" allowOverlap="1" wp14:anchorId="123517D2" wp14:editId="7EA4AC2D">
          <wp:simplePos x="0" y="0"/>
          <wp:positionH relativeFrom="column">
            <wp:posOffset>-222738</wp:posOffset>
          </wp:positionH>
          <wp:positionV relativeFrom="page">
            <wp:posOffset>368642</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E24FE" w:rsidRPr="00A31C7C">
      <w:rPr>
        <w:rFonts w:asciiTheme="minorHAnsi" w:hAnsiTheme="minorHAnsi" w:cstheme="minorHAnsi"/>
        <w:sz w:val="18"/>
        <w:szCs w:val="18"/>
      </w:rPr>
      <w:t xml:space="preserve">Postępowanie zakupowe nr </w:t>
    </w:r>
    <w:bookmarkStart w:id="2" w:name="_Hlk219720741"/>
    <w:sdt>
      <w:sdtPr>
        <w:rPr>
          <w:rFonts w:asciiTheme="minorHAnsi" w:hAnsiTheme="minorHAnsi" w:cstheme="minorHAnsi"/>
          <w:sz w:val="18"/>
          <w:szCs w:val="18"/>
        </w:rPr>
        <w:alias w:val="Podtytuł"/>
        <w:id w:val="-2072182731"/>
        <w:placeholder>
          <w:docPart w:val="29572951D3124B39836E1C3C8BCBE6BB"/>
        </w:placeholder>
        <w:dataBinding w:prefixMappings="xmlns:ns0='http://schemas.openxmlformats.org/package/2006/metadata/core-properties' xmlns:ns1='http://purl.org/dc/elements/1.1/'" w:xpath="/ns0:coreProperties[1]/ns1:subject[1]" w:storeItemID="{6C3C8BC8-F283-45AE-878A-BAB7291924A1}"/>
        <w:text/>
      </w:sdtPr>
      <w:sdtEndPr/>
      <w:sdtContent>
        <w:r w:rsidR="000B7389">
          <w:rPr>
            <w:rFonts w:asciiTheme="minorHAnsi" w:hAnsiTheme="minorHAnsi" w:cstheme="minorHAnsi"/>
            <w:sz w:val="18"/>
            <w:szCs w:val="18"/>
          </w:rPr>
          <w:t>POST/DYS/OLD/GZ/0</w:t>
        </w:r>
        <w:r>
          <w:rPr>
            <w:rFonts w:asciiTheme="minorHAnsi" w:hAnsiTheme="minorHAnsi" w:cstheme="minorHAnsi"/>
            <w:sz w:val="18"/>
            <w:szCs w:val="18"/>
          </w:rPr>
          <w:t>4649</w:t>
        </w:r>
        <w:r w:rsidR="000B7389">
          <w:rPr>
            <w:rFonts w:asciiTheme="minorHAnsi" w:hAnsiTheme="minorHAnsi" w:cstheme="minorHAnsi"/>
            <w:sz w:val="18"/>
            <w:szCs w:val="18"/>
          </w:rPr>
          <w:t>/202</w:t>
        </w:r>
        <w:r>
          <w:rPr>
            <w:rFonts w:asciiTheme="minorHAnsi" w:hAnsiTheme="minorHAnsi" w:cstheme="minorHAnsi"/>
            <w:sz w:val="18"/>
            <w:szCs w:val="18"/>
          </w:rPr>
          <w:t>5</w:t>
        </w:r>
      </w:sdtContent>
    </w:sdt>
    <w:r w:rsidR="00BE24FE" w:rsidRPr="00A31C7C">
      <w:rPr>
        <w:rFonts w:asciiTheme="minorHAnsi" w:hAnsiTheme="minorHAnsi" w:cstheme="minorHAnsi"/>
        <w:color w:val="4F81BD" w:themeColor="accent1"/>
      </w:rPr>
      <w:tab/>
    </w:r>
    <w:bookmarkEnd w:id="2"/>
  </w:p>
  <w:p w14:paraId="388C8F92" w14:textId="77777777" w:rsidR="00BE24FE" w:rsidRPr="00BE24FE" w:rsidRDefault="00BE24FE" w:rsidP="00BE24F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48D1BC8"/>
    <w:multiLevelType w:val="hybridMultilevel"/>
    <w:tmpl w:val="64BE4A32"/>
    <w:lvl w:ilvl="0" w:tplc="C846C3BE">
      <w:start w:val="1"/>
      <w:numFmt w:val="decimal"/>
      <w:lvlText w:val="%1."/>
      <w:lvlJc w:val="left"/>
      <w:pPr>
        <w:ind w:left="928" w:hanging="360"/>
      </w:pPr>
      <w:rPr>
        <w:rFonts w:ascii="Calibri" w:hAnsi="Calibri" w:cs="Calibri"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76F562DE"/>
    <w:multiLevelType w:val="hybridMultilevel"/>
    <w:tmpl w:val="69E296EC"/>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16cid:durableId="962225896">
    <w:abstractNumId w:val="4"/>
  </w:num>
  <w:num w:numId="2" w16cid:durableId="365178064">
    <w:abstractNumId w:val="5"/>
  </w:num>
  <w:num w:numId="3" w16cid:durableId="394472582">
    <w:abstractNumId w:val="7"/>
  </w:num>
  <w:num w:numId="4" w16cid:durableId="940262768">
    <w:abstractNumId w:val="8"/>
  </w:num>
  <w:num w:numId="5" w16cid:durableId="1833136865">
    <w:abstractNumId w:val="9"/>
  </w:num>
  <w:num w:numId="6" w16cid:durableId="1527716296">
    <w:abstractNumId w:val="3"/>
  </w:num>
  <w:num w:numId="7" w16cid:durableId="520971267">
    <w:abstractNumId w:val="10"/>
  </w:num>
  <w:num w:numId="8" w16cid:durableId="96227105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CD0"/>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A7130"/>
    <w:rsid w:val="000B20CA"/>
    <w:rsid w:val="000B2838"/>
    <w:rsid w:val="000B3117"/>
    <w:rsid w:val="000B36E9"/>
    <w:rsid w:val="000B4623"/>
    <w:rsid w:val="000B5CB4"/>
    <w:rsid w:val="000B7143"/>
    <w:rsid w:val="000B7389"/>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65CD"/>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60A8"/>
    <w:rsid w:val="001270AE"/>
    <w:rsid w:val="00131A23"/>
    <w:rsid w:val="001324E6"/>
    <w:rsid w:val="001325C6"/>
    <w:rsid w:val="001355C1"/>
    <w:rsid w:val="00137254"/>
    <w:rsid w:val="001402AB"/>
    <w:rsid w:val="001407D1"/>
    <w:rsid w:val="00145336"/>
    <w:rsid w:val="00145825"/>
    <w:rsid w:val="00150013"/>
    <w:rsid w:val="00151B6F"/>
    <w:rsid w:val="00152305"/>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2EF"/>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011"/>
    <w:rsid w:val="001C6F0D"/>
    <w:rsid w:val="001C7E2C"/>
    <w:rsid w:val="001D0464"/>
    <w:rsid w:val="001D054B"/>
    <w:rsid w:val="001D2EAF"/>
    <w:rsid w:val="001D348E"/>
    <w:rsid w:val="001D509F"/>
    <w:rsid w:val="001D5115"/>
    <w:rsid w:val="001D5FA5"/>
    <w:rsid w:val="001D6A42"/>
    <w:rsid w:val="001E078F"/>
    <w:rsid w:val="001E10B2"/>
    <w:rsid w:val="001E1EA2"/>
    <w:rsid w:val="001E1F2E"/>
    <w:rsid w:val="001E2A56"/>
    <w:rsid w:val="001E579C"/>
    <w:rsid w:val="001E5A5A"/>
    <w:rsid w:val="001E6355"/>
    <w:rsid w:val="001E7056"/>
    <w:rsid w:val="001F0CCF"/>
    <w:rsid w:val="001F0E64"/>
    <w:rsid w:val="001F1A05"/>
    <w:rsid w:val="001F31EA"/>
    <w:rsid w:val="001F3C9F"/>
    <w:rsid w:val="001F3D52"/>
    <w:rsid w:val="001F4478"/>
    <w:rsid w:val="001F4658"/>
    <w:rsid w:val="001F4BA5"/>
    <w:rsid w:val="001F60DA"/>
    <w:rsid w:val="001F6AB5"/>
    <w:rsid w:val="001F72C0"/>
    <w:rsid w:val="001F7A3D"/>
    <w:rsid w:val="001F7BE8"/>
    <w:rsid w:val="00201A92"/>
    <w:rsid w:val="00203292"/>
    <w:rsid w:val="00203373"/>
    <w:rsid w:val="00203A94"/>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27F9B"/>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196"/>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192"/>
    <w:rsid w:val="002C3573"/>
    <w:rsid w:val="002C612A"/>
    <w:rsid w:val="002C62F5"/>
    <w:rsid w:val="002C6CE5"/>
    <w:rsid w:val="002C7E68"/>
    <w:rsid w:val="002D431C"/>
    <w:rsid w:val="002D58A4"/>
    <w:rsid w:val="002D5CA8"/>
    <w:rsid w:val="002D6DB5"/>
    <w:rsid w:val="002D79DF"/>
    <w:rsid w:val="002E2F38"/>
    <w:rsid w:val="002E39C6"/>
    <w:rsid w:val="002E4B11"/>
    <w:rsid w:val="002E5592"/>
    <w:rsid w:val="002E561D"/>
    <w:rsid w:val="002E5638"/>
    <w:rsid w:val="002E69CF"/>
    <w:rsid w:val="002E7764"/>
    <w:rsid w:val="002E78F5"/>
    <w:rsid w:val="002F167E"/>
    <w:rsid w:val="002F1A99"/>
    <w:rsid w:val="002F24E7"/>
    <w:rsid w:val="002F36A4"/>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030"/>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2B6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6E2B"/>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1A8"/>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35F"/>
    <w:rsid w:val="004F0448"/>
    <w:rsid w:val="004F10E0"/>
    <w:rsid w:val="004F1727"/>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2F7"/>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0E0"/>
    <w:rsid w:val="005F6B3C"/>
    <w:rsid w:val="00600D6A"/>
    <w:rsid w:val="0060143F"/>
    <w:rsid w:val="00601EF6"/>
    <w:rsid w:val="00603E00"/>
    <w:rsid w:val="00604135"/>
    <w:rsid w:val="00605421"/>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789"/>
    <w:rsid w:val="006D3DE6"/>
    <w:rsid w:val="006D630C"/>
    <w:rsid w:val="006D6A15"/>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45D3"/>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6F6C"/>
    <w:rsid w:val="0079738C"/>
    <w:rsid w:val="007A1170"/>
    <w:rsid w:val="007A21D1"/>
    <w:rsid w:val="007A2292"/>
    <w:rsid w:val="007A4D2D"/>
    <w:rsid w:val="007A5A0C"/>
    <w:rsid w:val="007A6B8F"/>
    <w:rsid w:val="007B0722"/>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0C96"/>
    <w:rsid w:val="00821056"/>
    <w:rsid w:val="0082172A"/>
    <w:rsid w:val="00821E64"/>
    <w:rsid w:val="00822410"/>
    <w:rsid w:val="00822D63"/>
    <w:rsid w:val="00824CAE"/>
    <w:rsid w:val="008254B7"/>
    <w:rsid w:val="00827409"/>
    <w:rsid w:val="00827FDC"/>
    <w:rsid w:val="0083049F"/>
    <w:rsid w:val="00831B69"/>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5102"/>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4971"/>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00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647"/>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83B"/>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1776A"/>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7"/>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57E"/>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6D2"/>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D3C"/>
    <w:rsid w:val="00AA063E"/>
    <w:rsid w:val="00AA06CD"/>
    <w:rsid w:val="00AA09DA"/>
    <w:rsid w:val="00AA0E9D"/>
    <w:rsid w:val="00AA35C5"/>
    <w:rsid w:val="00AA381F"/>
    <w:rsid w:val="00AA68A1"/>
    <w:rsid w:val="00AB1632"/>
    <w:rsid w:val="00AB5736"/>
    <w:rsid w:val="00AB58C8"/>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24FE"/>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3440"/>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0A8"/>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205D"/>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96F"/>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35B"/>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DF7F5B"/>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134"/>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08"/>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878D3"/>
    <w:rsid w:val="00F92740"/>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0E9"/>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9E8F436D-405A-4A68-BC4E-CA57BC157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nhideWhenUsed/>
    <w:rsid w:val="004A302B"/>
    <w:pPr>
      <w:tabs>
        <w:tab w:val="center" w:pos="4536"/>
        <w:tab w:val="right" w:pos="9072"/>
      </w:tabs>
      <w:spacing w:line="240" w:lineRule="auto"/>
    </w:pPr>
  </w:style>
  <w:style w:type="character" w:customStyle="1" w:styleId="StopkaZnak">
    <w:name w:val="Stopka Znak"/>
    <w:basedOn w:val="Domylnaczcionkaakapitu"/>
    <w:link w:val="Stopka"/>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451824662">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572951D3124B39836E1C3C8BCBE6BB"/>
        <w:category>
          <w:name w:val="Ogólne"/>
          <w:gallery w:val="placeholder"/>
        </w:category>
        <w:types>
          <w:type w:val="bbPlcHdr"/>
        </w:types>
        <w:behaviors>
          <w:behavior w:val="content"/>
        </w:behaviors>
        <w:guid w:val="{2EFA1878-0229-4600-9668-EE351D48BF69}"/>
      </w:docPartPr>
      <w:docPartBody>
        <w:p w:rsidR="000C4487" w:rsidRDefault="00884988" w:rsidP="00884988">
          <w:pPr>
            <w:pStyle w:val="29572951D3124B39836E1C3C8BCBE6BB"/>
          </w:pPr>
          <w:r>
            <w:rPr>
              <w:color w:val="156082" w:themeColor="accent1"/>
            </w:rPr>
            <w:t>[Wpisz podtytuł dokumentu]</w:t>
          </w:r>
        </w:p>
      </w:docPartBody>
    </w:docPart>
    <w:docPart>
      <w:docPartPr>
        <w:name w:val="0ED9C28CB8B7408CB7A0F799951E8BE0"/>
        <w:category>
          <w:name w:val="Ogólne"/>
          <w:gallery w:val="placeholder"/>
        </w:category>
        <w:types>
          <w:type w:val="bbPlcHdr"/>
        </w:types>
        <w:behaviors>
          <w:behavior w:val="content"/>
        </w:behaviors>
        <w:guid w:val="{35C3B028-5DFF-4563-86E1-3C4972D84FA0}"/>
      </w:docPartPr>
      <w:docPartBody>
        <w:p w:rsidR="00205781" w:rsidRDefault="00205781" w:rsidP="00205781">
          <w:pPr>
            <w:pStyle w:val="0ED9C28CB8B7408CB7A0F799951E8BE0"/>
          </w:pPr>
          <w:r>
            <w:rPr>
              <w:color w:val="156082"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919"/>
    <w:rsid w:val="00035FD2"/>
    <w:rsid w:val="00073253"/>
    <w:rsid w:val="00092C4D"/>
    <w:rsid w:val="00093F96"/>
    <w:rsid w:val="000A1772"/>
    <w:rsid w:val="000A3410"/>
    <w:rsid w:val="000B4E1F"/>
    <w:rsid w:val="000B5F48"/>
    <w:rsid w:val="000C4487"/>
    <w:rsid w:val="00112677"/>
    <w:rsid w:val="0017290E"/>
    <w:rsid w:val="00197785"/>
    <w:rsid w:val="001F3C9F"/>
    <w:rsid w:val="001F4D89"/>
    <w:rsid w:val="001F6AB2"/>
    <w:rsid w:val="002036E3"/>
    <w:rsid w:val="00205781"/>
    <w:rsid w:val="0021075D"/>
    <w:rsid w:val="00263FCB"/>
    <w:rsid w:val="0027219B"/>
    <w:rsid w:val="0027490D"/>
    <w:rsid w:val="002A5475"/>
    <w:rsid w:val="002D0025"/>
    <w:rsid w:val="002D10BD"/>
    <w:rsid w:val="002D5E73"/>
    <w:rsid w:val="002D7537"/>
    <w:rsid w:val="002E672A"/>
    <w:rsid w:val="00304A48"/>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F7BEE"/>
    <w:rsid w:val="00504382"/>
    <w:rsid w:val="00504B11"/>
    <w:rsid w:val="00516BB9"/>
    <w:rsid w:val="00572957"/>
    <w:rsid w:val="00584919"/>
    <w:rsid w:val="005852F7"/>
    <w:rsid w:val="005A7CF4"/>
    <w:rsid w:val="005B35FD"/>
    <w:rsid w:val="005B5BB2"/>
    <w:rsid w:val="005C354C"/>
    <w:rsid w:val="00600D1C"/>
    <w:rsid w:val="006115AF"/>
    <w:rsid w:val="0067331D"/>
    <w:rsid w:val="00690FBB"/>
    <w:rsid w:val="006A12EA"/>
    <w:rsid w:val="006A4C38"/>
    <w:rsid w:val="006A4DB0"/>
    <w:rsid w:val="006A6AFD"/>
    <w:rsid w:val="006D3789"/>
    <w:rsid w:val="00723176"/>
    <w:rsid w:val="00774C40"/>
    <w:rsid w:val="007E096F"/>
    <w:rsid w:val="007E391E"/>
    <w:rsid w:val="00832C41"/>
    <w:rsid w:val="00843AAE"/>
    <w:rsid w:val="0085262B"/>
    <w:rsid w:val="00876E33"/>
    <w:rsid w:val="008803EB"/>
    <w:rsid w:val="00884988"/>
    <w:rsid w:val="008B406A"/>
    <w:rsid w:val="008B5311"/>
    <w:rsid w:val="008E019D"/>
    <w:rsid w:val="008E031B"/>
    <w:rsid w:val="0091435D"/>
    <w:rsid w:val="00920F8B"/>
    <w:rsid w:val="00923549"/>
    <w:rsid w:val="009324D2"/>
    <w:rsid w:val="009B2C80"/>
    <w:rsid w:val="009C7AFA"/>
    <w:rsid w:val="009E383B"/>
    <w:rsid w:val="00A27FD0"/>
    <w:rsid w:val="00A347BC"/>
    <w:rsid w:val="00A35DF1"/>
    <w:rsid w:val="00A72EB3"/>
    <w:rsid w:val="00AB1726"/>
    <w:rsid w:val="00AD5090"/>
    <w:rsid w:val="00B14DB9"/>
    <w:rsid w:val="00B4616D"/>
    <w:rsid w:val="00B53165"/>
    <w:rsid w:val="00B60536"/>
    <w:rsid w:val="00B864C2"/>
    <w:rsid w:val="00B90592"/>
    <w:rsid w:val="00B922BE"/>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14A92"/>
    <w:rsid w:val="00E35FDA"/>
    <w:rsid w:val="00E7248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9572951D3124B39836E1C3C8BCBE6BB">
    <w:name w:val="29572951D3124B39836E1C3C8BCBE6BB"/>
    <w:rsid w:val="00884988"/>
    <w:pPr>
      <w:spacing w:after="160" w:line="259" w:lineRule="auto"/>
    </w:pPr>
  </w:style>
  <w:style w:type="paragraph" w:customStyle="1" w:styleId="0ED9C28CB8B7408CB7A0F799951E8BE0">
    <w:name w:val="0ED9C28CB8B7408CB7A0F799951E8BE0"/>
    <w:rsid w:val="00205781"/>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SWZ.docx</dmsv2BaseFileName>
    <dmsv2BaseDisplayName xmlns="http://schemas.microsoft.com/sharepoint/v3">Załącznik nr 1 do SWZ</dmsv2BaseDisplayName>
    <dmsv2SWPP2ObjectNumber xmlns="http://schemas.microsoft.com/sharepoint/v3">POST/DYS/OLD/GZ/04649/2025                        </dmsv2SWPP2ObjectNumber>
    <dmsv2SWPP2SumMD5 xmlns="http://schemas.microsoft.com/sharepoint/v3">c71f60d6b23dfc30539a95860214efc7</dmsv2SWPP2SumMD5>
    <dmsv2BaseMoved xmlns="http://schemas.microsoft.com/sharepoint/v3">false</dmsv2BaseMoved>
    <dmsv2BaseIsSensitive xmlns="http://schemas.microsoft.com/sharepoint/v3">true</dmsv2BaseIsSensitive>
    <dmsv2SWPP2IDSWPP2 xmlns="http://schemas.microsoft.com/sharepoint/v3">702535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24188811</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00000001000700020000000l0003</dmsv2SWPP2ObjectDepartment>
    <dmsv2SWPP2ObjectName xmlns="http://schemas.microsoft.com/sharepoint/v3">Postępowanie</dmsv2SWPP2ObjectName>
    <_dlc_DocId xmlns="a19cb1c7-c5c7-46d4-85ae-d83685407bba">JEUP5JKVCYQC-1398355148-11108</_dlc_DocId>
    <_dlc_DocIdUrl xmlns="a19cb1c7-c5c7-46d4-85ae-d83685407bba">
      <Url>https://swpp2.dms.gkpge.pl/sites/41/_layouts/15/DocIdRedir.aspx?ID=JEUP5JKVCYQC-1398355148-11108</Url>
      <Description>JEUP5JKVCYQC-1398355148-11108</Description>
    </_dlc_DocIdUrl>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17CA09-F951-437C-8AD0-FBE2088F000C}">
  <ds:schemaRefs>
    <ds:schemaRef ds:uri="http://schemas.openxmlformats.org/officeDocument/2006/bibliography"/>
  </ds:schemaRefs>
</ds:datastoreItem>
</file>

<file path=customXml/itemProps2.xml><?xml version="1.0" encoding="utf-8"?>
<ds:datastoreItem xmlns:ds="http://schemas.openxmlformats.org/officeDocument/2006/customXml" ds:itemID="{35825934-6944-4550-B4E8-2D75C9839971}"/>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15FCA037-B455-4B91-A2D2-3E788E6411BE}">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FE42CFA1-F6EA-4594-B532-96ED434777E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200</Words>
  <Characters>1394</Characters>
  <Application>Microsoft Office Word</Application>
  <DocSecurity>0</DocSecurity>
  <Lines>26</Lines>
  <Paragraphs>18</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POST/DYS/OLD/GZ/04649/2025</dc:subject>
  <dc:creator>Kurpiewska Katarzyna [PGE S.A.]</dc:creator>
  <cp:keywords/>
  <dc:description/>
  <cp:lastModifiedBy>Płomińska-Gorzkiewicz Katarzyna [PGE Dystr. O.Łódź]</cp:lastModifiedBy>
  <cp:revision>9</cp:revision>
  <cp:lastPrinted>2021-02-26T13:14:00Z</cp:lastPrinted>
  <dcterms:created xsi:type="dcterms:W3CDTF">2023-05-17T04:51:00Z</dcterms:created>
  <dcterms:modified xsi:type="dcterms:W3CDTF">2026-01-26T12:30:00Z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9e62b581-a2ef-47a4-8eeb-63893956ea42</vt:lpwstr>
  </property>
</Properties>
</file>